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25CB" w:rsidRDefault="00DC678F" w:rsidP="007A25CB">
      <w:pPr>
        <w:autoSpaceDE w:val="0"/>
        <w:autoSpaceDN w:val="0"/>
        <w:adjustRightInd w:val="0"/>
        <w:jc w:val="center"/>
        <w:rPr>
          <w:rFonts w:ascii="AppleSystemUIFontBold" w:hAnsi="AppleSystemUIFontBold" w:cs="AppleSystemUIFontBold"/>
          <w:b/>
          <w:bCs/>
          <w:u w:val="single"/>
          <w:lang w:val="en-US"/>
        </w:rPr>
      </w:pPr>
      <w:r>
        <w:rPr>
          <w:rFonts w:ascii="AppleSystemUIFontBold" w:hAnsi="AppleSystemUIFontBold" w:cs="AppleSystemUIFontBold"/>
          <w:b/>
          <w:bCs/>
          <w:u w:val="single"/>
          <w:lang w:val="en-US"/>
        </w:rPr>
        <w:t>10 ways In-</w:t>
      </w:r>
      <w:r w:rsidR="007A25CB">
        <w:rPr>
          <w:rFonts w:ascii="AppleSystemUIFontBold" w:hAnsi="AppleSystemUIFontBold" w:cs="AppleSystemUIFontBold"/>
          <w:b/>
          <w:bCs/>
          <w:u w:val="single"/>
          <w:lang w:val="en-US"/>
        </w:rPr>
        <w:t>gage can help</w:t>
      </w:r>
    </w:p>
    <w:p w:rsidR="007A25CB" w:rsidRDefault="007A25CB" w:rsidP="007A25CB">
      <w:pPr>
        <w:autoSpaceDE w:val="0"/>
        <w:autoSpaceDN w:val="0"/>
        <w:adjustRightInd w:val="0"/>
        <w:jc w:val="center"/>
        <w:rPr>
          <w:rFonts w:ascii="AppleSystemUIFontBold" w:hAnsi="AppleSystemUIFontBold" w:cs="AppleSystemUIFontBold"/>
          <w:b/>
          <w:bCs/>
          <w:u w:val="single"/>
          <w:lang w:val="en-US"/>
        </w:rPr>
      </w:pPr>
    </w:p>
    <w:p w:rsidR="007A25CB" w:rsidRPr="007A25CB" w:rsidRDefault="007A25CB" w:rsidP="007A25CB">
      <w:pPr>
        <w:autoSpaceDE w:val="0"/>
        <w:autoSpaceDN w:val="0"/>
        <w:adjustRightInd w:val="0"/>
        <w:rPr>
          <w:rFonts w:ascii="AppleSystemUIFontBold" w:hAnsi="AppleSystemUIFontBold" w:cs="AppleSystemUIFontBold"/>
          <w:bCs/>
          <w:i/>
          <w:lang w:val="en-US"/>
        </w:rPr>
      </w:pPr>
      <w:r w:rsidRPr="007A25CB">
        <w:rPr>
          <w:rFonts w:ascii="AppleSystemUIFontBold" w:hAnsi="AppleSystemUIFontBold" w:cs="AppleSystemUIFontBold"/>
          <w:bCs/>
          <w:i/>
          <w:lang w:val="en-US"/>
        </w:rPr>
        <w:t xml:space="preserve">This is intended to be an infographic with </w:t>
      </w:r>
      <w:r w:rsidR="00DC678F">
        <w:rPr>
          <w:rFonts w:ascii="AppleSystemUIFontBold" w:hAnsi="AppleSystemUIFontBold" w:cs="AppleSystemUIFontBold"/>
          <w:bCs/>
          <w:i/>
          <w:lang w:val="en-US"/>
        </w:rPr>
        <w:t xml:space="preserve">a clean </w:t>
      </w:r>
      <w:r w:rsidRPr="007A25CB">
        <w:rPr>
          <w:rFonts w:ascii="AppleSystemUIFontBold" w:hAnsi="AppleSystemUIFontBold" w:cs="AppleSystemUIFontBold"/>
          <w:bCs/>
          <w:i/>
          <w:lang w:val="en-US"/>
        </w:rPr>
        <w:t>theme and easy to read stats</w:t>
      </w:r>
      <w:r w:rsidR="00DC678F">
        <w:rPr>
          <w:rFonts w:ascii="AppleSystemUIFontBold" w:hAnsi="AppleSystemUIFontBold" w:cs="AppleSystemUIFontBold"/>
          <w:bCs/>
          <w:i/>
          <w:lang w:val="en-US"/>
        </w:rPr>
        <w:t xml:space="preserve">. </w:t>
      </w:r>
    </w:p>
    <w:p w:rsidR="007A25CB" w:rsidRDefault="007A25CB" w:rsidP="007A25CB">
      <w:pPr>
        <w:autoSpaceDE w:val="0"/>
        <w:autoSpaceDN w:val="0"/>
        <w:adjustRightInd w:val="0"/>
        <w:rPr>
          <w:rFonts w:ascii="AppleSystemUIFontBold" w:hAnsi="AppleSystemUIFontBold" w:cs="AppleSystemUIFontBold"/>
          <w:b/>
          <w:bCs/>
          <w:u w:val="single"/>
          <w:lang w:val="en-US"/>
        </w:rPr>
      </w:pPr>
    </w:p>
    <w:p w:rsidR="00DC678F" w:rsidRPr="00DC678F" w:rsidRDefault="00DC678F" w:rsidP="007A25CB">
      <w:pPr>
        <w:autoSpaceDE w:val="0"/>
        <w:autoSpaceDN w:val="0"/>
        <w:adjustRightInd w:val="0"/>
        <w:rPr>
          <w:rFonts w:ascii="AppleSystemUIFontBold" w:hAnsi="AppleSystemUIFontBold" w:cs="AppleSystemUIFontBold"/>
          <w:b/>
          <w:bCs/>
          <w:lang w:val="en-US"/>
        </w:rPr>
      </w:pPr>
      <w:r w:rsidRPr="00DC678F">
        <w:rPr>
          <w:rFonts w:ascii="AppleSystemUIFontBold" w:hAnsi="AppleSystemUIFontBold" w:cs="AppleSystemUIFontBold"/>
          <w:b/>
          <w:bCs/>
          <w:lang w:val="en-US"/>
        </w:rPr>
        <w:t>In-gage is a Salesforce app, which helps to measure and improve customer loyalty &amp; advocacy by changing the behaviours of frontline staff.</w:t>
      </w:r>
    </w:p>
    <w:p w:rsidR="007A25CB" w:rsidRDefault="007A25CB" w:rsidP="007A25CB">
      <w:pPr>
        <w:autoSpaceDE w:val="0"/>
        <w:autoSpaceDN w:val="0"/>
        <w:adjustRightInd w:val="0"/>
        <w:rPr>
          <w:rFonts w:ascii="AppleSystemUIFontBold" w:hAnsi="AppleSystemUIFontBold" w:cs="AppleSystemUIFontBold"/>
          <w:b/>
          <w:bCs/>
          <w:u w:val="single"/>
          <w:lang w:val="en-US"/>
        </w:rPr>
      </w:pPr>
    </w:p>
    <w:p w:rsidR="007A25CB" w:rsidRDefault="007A25CB" w:rsidP="007A25CB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</w:p>
    <w:p w:rsidR="007A25CB" w:rsidRDefault="007A25CB" w:rsidP="007A25CB">
      <w:pPr>
        <w:numPr>
          <w:ilvl w:val="0"/>
          <w:numId w:val="1"/>
        </w:numPr>
        <w:autoSpaceDE w:val="0"/>
        <w:autoSpaceDN w:val="0"/>
        <w:adjustRightInd w:val="0"/>
        <w:ind w:left="0" w:firstLine="0"/>
        <w:rPr>
          <w:rFonts w:ascii="AppleSystemUIFontBold" w:hAnsi="AppleSystemUIFontBold" w:cs="AppleSystemUIFontBold"/>
          <w:b/>
          <w:bCs/>
          <w:lang w:val="en-US"/>
        </w:rPr>
      </w:pPr>
      <w:r>
        <w:rPr>
          <w:rFonts w:ascii="AppleSystemUIFontBold" w:hAnsi="AppleSystemUIFontBold" w:cs="AppleSystemUIFontBold"/>
          <w:b/>
          <w:bCs/>
          <w:lang w:val="en-US"/>
        </w:rPr>
        <w:t xml:space="preserve">Improve your Customer Retention </w:t>
      </w:r>
    </w:p>
    <w:p w:rsidR="007A25CB" w:rsidRDefault="007A25CB" w:rsidP="007A25CB">
      <w:pPr>
        <w:autoSpaceDE w:val="0"/>
        <w:autoSpaceDN w:val="0"/>
        <w:adjustRightInd w:val="0"/>
        <w:rPr>
          <w:rFonts w:ascii="AppleSystemUIFontBold" w:hAnsi="AppleSystemUIFontBold" w:cs="AppleSystemUIFontBold"/>
          <w:b/>
          <w:bCs/>
          <w:lang w:val="en-US"/>
        </w:rPr>
      </w:pPr>
      <w:proofErr w:type="spellStart"/>
      <w:r>
        <w:rPr>
          <w:rFonts w:ascii="AppleSystemUIFont" w:hAnsi="AppleSystemUIFont" w:cs="AppleSystemUIFont"/>
          <w:lang w:val="en-US"/>
        </w:rPr>
        <w:t>U</w:t>
      </w:r>
      <w:r>
        <w:rPr>
          <w:rFonts w:ascii="AppleSystemUIFont" w:hAnsi="AppleSystemUIFont" w:cs="AppleSystemUIFont"/>
          <w:lang w:val="en-US"/>
        </w:rPr>
        <w:t>tilise</w:t>
      </w:r>
      <w:proofErr w:type="spellEnd"/>
      <w:r>
        <w:rPr>
          <w:rFonts w:ascii="AppleSystemUIFont" w:hAnsi="AppleSystemUIFont" w:cs="AppleSystemUIFont"/>
          <w:lang w:val="en-US"/>
        </w:rPr>
        <w:t xml:space="preserve"> our customer feedback tool to understand how you can make customers more loyal to the brand.</w:t>
      </w:r>
      <w:r>
        <w:rPr>
          <w:rFonts w:ascii="AppleSystemUIFont" w:hAnsi="AppleSystemUIFont" w:cs="AppleSystemUIFont"/>
          <w:lang w:val="en-US"/>
        </w:rPr>
        <w:t xml:space="preserve"> Most clients see a </w:t>
      </w:r>
      <w:r w:rsidRPr="007A25CB">
        <w:rPr>
          <w:rFonts w:ascii="AppleSystemUIFont" w:hAnsi="AppleSystemUIFont" w:cs="AppleSystemUIFont"/>
          <w:b/>
          <w:lang w:val="en-US"/>
        </w:rPr>
        <w:t>20% increase</w:t>
      </w:r>
      <w:r>
        <w:rPr>
          <w:rFonts w:ascii="AppleSystemUIFont" w:hAnsi="AppleSystemUIFont" w:cs="AppleSystemUIFont"/>
          <w:lang w:val="en-US"/>
        </w:rPr>
        <w:t xml:space="preserve"> in customer loyalty.</w:t>
      </w:r>
    </w:p>
    <w:p w:rsidR="007A25CB" w:rsidRDefault="007A25CB" w:rsidP="007A25CB">
      <w:pPr>
        <w:autoSpaceDE w:val="0"/>
        <w:autoSpaceDN w:val="0"/>
        <w:adjustRightInd w:val="0"/>
        <w:rPr>
          <w:rFonts w:ascii="AppleSystemUIFontBold" w:hAnsi="AppleSystemUIFontBold" w:cs="AppleSystemUIFontBold"/>
          <w:b/>
          <w:bCs/>
          <w:lang w:val="en-US"/>
        </w:rPr>
      </w:pPr>
    </w:p>
    <w:p w:rsidR="007A25CB" w:rsidRDefault="007A25CB" w:rsidP="007A25CB">
      <w:pPr>
        <w:numPr>
          <w:ilvl w:val="0"/>
          <w:numId w:val="2"/>
        </w:numPr>
        <w:autoSpaceDE w:val="0"/>
        <w:autoSpaceDN w:val="0"/>
        <w:adjustRightInd w:val="0"/>
        <w:ind w:left="0" w:firstLine="0"/>
        <w:rPr>
          <w:rFonts w:ascii="AppleSystemUIFontBold" w:hAnsi="AppleSystemUIFontBold" w:cs="AppleSystemUIFontBold"/>
          <w:b/>
          <w:bCs/>
          <w:lang w:val="en-US"/>
        </w:rPr>
      </w:pPr>
      <w:r>
        <w:rPr>
          <w:rFonts w:ascii="AppleSystemUIFontBold" w:hAnsi="AppleSystemUIFontBold" w:cs="AppleSystemUIFontBold"/>
          <w:b/>
          <w:bCs/>
          <w:lang w:val="en-US"/>
        </w:rPr>
        <w:t xml:space="preserve">Increased NPS scores and Sales as a result </w:t>
      </w:r>
    </w:p>
    <w:p w:rsidR="007A25CB" w:rsidRDefault="007A25CB" w:rsidP="007A25CB">
      <w:pPr>
        <w:autoSpaceDE w:val="0"/>
        <w:autoSpaceDN w:val="0"/>
        <w:adjustRightInd w:val="0"/>
        <w:rPr>
          <w:rFonts w:ascii="AppleSystemUIFontBold" w:hAnsi="AppleSystemUIFontBold" w:cs="AppleSystemUIFontBold"/>
          <w:b/>
          <w:bCs/>
          <w:lang w:val="en-US"/>
        </w:rPr>
      </w:pPr>
      <w:r w:rsidRPr="007A25CB">
        <w:rPr>
          <w:rFonts w:ascii="AppleSystemUIFontBold" w:hAnsi="AppleSystemUIFontBold" w:cs="AppleSystemUIFontBold"/>
          <w:bCs/>
          <w:lang w:val="en-US"/>
        </w:rPr>
        <w:t>C</w:t>
      </w:r>
      <w:r w:rsidRPr="007A25CB">
        <w:rPr>
          <w:rFonts w:ascii="AppleSystemUIFont" w:hAnsi="AppleSystemUIFont" w:cs="AppleSystemUIFont"/>
          <w:lang w:val="en-US"/>
        </w:rPr>
        <w:t>r</w:t>
      </w:r>
      <w:r>
        <w:rPr>
          <w:rFonts w:ascii="AppleSystemUIFont" w:hAnsi="AppleSystemUIFont" w:cs="AppleSystemUIFont"/>
          <w:lang w:val="en-US"/>
        </w:rPr>
        <w:t>eate customer advocates with an improved experience and generate increase</w:t>
      </w:r>
      <w:r>
        <w:rPr>
          <w:rFonts w:ascii="AppleSystemUIFont" w:hAnsi="AppleSystemUIFont" w:cs="AppleSystemUIFont"/>
          <w:lang w:val="en-US"/>
        </w:rPr>
        <w:t>d</w:t>
      </w:r>
      <w:r>
        <w:rPr>
          <w:rFonts w:ascii="AppleSystemUIFont" w:hAnsi="AppleSystemUIFont" w:cs="AppleSystemUIFont"/>
          <w:lang w:val="en-US"/>
        </w:rPr>
        <w:t xml:space="preserve"> word of mouth sales</w:t>
      </w:r>
      <w:r>
        <w:rPr>
          <w:rFonts w:ascii="AppleSystemUIFont" w:hAnsi="AppleSystemUIFont" w:cs="AppleSystemUIFont"/>
          <w:lang w:val="en-US"/>
        </w:rPr>
        <w:t xml:space="preserve">. On average, clients see a </w:t>
      </w:r>
      <w:r w:rsidRPr="007A25CB">
        <w:rPr>
          <w:rFonts w:ascii="AppleSystemUIFont" w:hAnsi="AppleSystemUIFont" w:cs="AppleSystemUIFont"/>
          <w:b/>
          <w:lang w:val="en-US"/>
        </w:rPr>
        <w:t>5% increase</w:t>
      </w:r>
      <w:r>
        <w:rPr>
          <w:rFonts w:ascii="AppleSystemUIFont" w:hAnsi="AppleSystemUIFont" w:cs="AppleSystemUIFont"/>
          <w:lang w:val="en-US"/>
        </w:rPr>
        <w:t xml:space="preserve"> in Word of Mouth sales.</w:t>
      </w:r>
    </w:p>
    <w:p w:rsidR="007A25CB" w:rsidRDefault="007A25CB" w:rsidP="007A25CB">
      <w:pPr>
        <w:autoSpaceDE w:val="0"/>
        <w:autoSpaceDN w:val="0"/>
        <w:adjustRightInd w:val="0"/>
        <w:rPr>
          <w:rFonts w:ascii="AppleSystemUIFontBold" w:hAnsi="AppleSystemUIFontBold" w:cs="AppleSystemUIFontBold"/>
          <w:b/>
          <w:bCs/>
          <w:lang w:val="en-US"/>
        </w:rPr>
      </w:pPr>
    </w:p>
    <w:p w:rsidR="007A25CB" w:rsidRDefault="007A25CB" w:rsidP="007A25CB">
      <w:pPr>
        <w:numPr>
          <w:ilvl w:val="0"/>
          <w:numId w:val="3"/>
        </w:numPr>
        <w:autoSpaceDE w:val="0"/>
        <w:autoSpaceDN w:val="0"/>
        <w:adjustRightInd w:val="0"/>
        <w:ind w:left="0" w:firstLine="0"/>
        <w:rPr>
          <w:rFonts w:ascii="AppleSystemUIFontBold" w:hAnsi="AppleSystemUIFontBold" w:cs="AppleSystemUIFontBold"/>
          <w:b/>
          <w:bCs/>
          <w:lang w:val="en-US"/>
        </w:rPr>
      </w:pPr>
      <w:r>
        <w:rPr>
          <w:rFonts w:ascii="AppleSystemUIFontBold" w:hAnsi="AppleSystemUIFontBold" w:cs="AppleSystemUIFontBold"/>
          <w:b/>
          <w:bCs/>
          <w:lang w:val="en-US"/>
        </w:rPr>
        <w:t xml:space="preserve">Turn your ‘cost centre’ into a ‘Profit Centre’ with our ROI tools </w:t>
      </w:r>
    </w:p>
    <w:p w:rsidR="007A25CB" w:rsidRDefault="007A25CB" w:rsidP="007A25CB">
      <w:pPr>
        <w:autoSpaceDE w:val="0"/>
        <w:autoSpaceDN w:val="0"/>
        <w:adjustRightInd w:val="0"/>
        <w:rPr>
          <w:rFonts w:ascii="AppleSystemUIFontBold" w:hAnsi="AppleSystemUIFontBold" w:cs="AppleSystemUIFontBold"/>
          <w:b/>
          <w:bCs/>
          <w:lang w:val="en-US"/>
        </w:rPr>
      </w:pPr>
      <w:proofErr w:type="spellStart"/>
      <w:r w:rsidRPr="007A25CB">
        <w:rPr>
          <w:rFonts w:ascii="AppleSystemUIFontBold" w:hAnsi="AppleSystemUIFontBold" w:cs="AppleSystemUIFontBold"/>
          <w:bCs/>
          <w:lang w:val="en-US"/>
        </w:rPr>
        <w:t>U</w:t>
      </w:r>
      <w:r w:rsidRPr="007A25CB">
        <w:rPr>
          <w:rFonts w:ascii="AppleSystemUIFont" w:hAnsi="AppleSystemUIFont" w:cs="AppleSystemUIFont"/>
          <w:lang w:val="en-US"/>
        </w:rPr>
        <w:t>tilise</w:t>
      </w:r>
      <w:proofErr w:type="spellEnd"/>
      <w:r>
        <w:rPr>
          <w:rFonts w:ascii="AppleSystemUIFont" w:hAnsi="AppleSystemUIFont" w:cs="AppleSystemUIFont"/>
          <w:lang w:val="en-US"/>
        </w:rPr>
        <w:t xml:space="preserve"> our ROI dashboard to measure the financial returns of your customer service and Salesforce investments</w:t>
      </w:r>
      <w:r>
        <w:rPr>
          <w:rFonts w:ascii="AppleSystemUIFont" w:hAnsi="AppleSystemUIFont" w:cs="AppleSystemUIFont"/>
          <w:lang w:val="en-US"/>
        </w:rPr>
        <w:t xml:space="preserve">. </w:t>
      </w:r>
    </w:p>
    <w:p w:rsidR="007A25CB" w:rsidRDefault="007A25CB" w:rsidP="007A25CB">
      <w:pPr>
        <w:autoSpaceDE w:val="0"/>
        <w:autoSpaceDN w:val="0"/>
        <w:adjustRightInd w:val="0"/>
        <w:rPr>
          <w:rFonts w:ascii="AppleSystemUIFontBold" w:hAnsi="AppleSystemUIFontBold" w:cs="AppleSystemUIFontBold"/>
          <w:b/>
          <w:bCs/>
          <w:lang w:val="en-US"/>
        </w:rPr>
      </w:pPr>
    </w:p>
    <w:p w:rsidR="007A25CB" w:rsidRDefault="007A25CB" w:rsidP="007A25CB">
      <w:pPr>
        <w:numPr>
          <w:ilvl w:val="0"/>
          <w:numId w:val="4"/>
        </w:numPr>
        <w:autoSpaceDE w:val="0"/>
        <w:autoSpaceDN w:val="0"/>
        <w:adjustRightInd w:val="0"/>
        <w:ind w:left="0" w:firstLine="0"/>
        <w:rPr>
          <w:rFonts w:ascii="AppleSystemUIFontBold" w:hAnsi="AppleSystemUIFontBold" w:cs="AppleSystemUIFontBold"/>
          <w:b/>
          <w:bCs/>
          <w:lang w:val="en-US"/>
        </w:rPr>
      </w:pPr>
      <w:r>
        <w:rPr>
          <w:rFonts w:ascii="AppleSystemUIFontBold" w:hAnsi="AppleSystemUIFontBold" w:cs="AppleSystemUIFontBold"/>
          <w:b/>
          <w:bCs/>
          <w:lang w:val="en-US"/>
        </w:rPr>
        <w:t xml:space="preserve">Use our Quality tool to understand the consistency of service you provide and replicate your top performing employees </w:t>
      </w:r>
    </w:p>
    <w:p w:rsidR="007A25CB" w:rsidRDefault="007A25CB" w:rsidP="007A25CB">
      <w:pPr>
        <w:autoSpaceDE w:val="0"/>
        <w:autoSpaceDN w:val="0"/>
        <w:adjustRightInd w:val="0"/>
        <w:rPr>
          <w:rFonts w:ascii="AppleSystemUIFontBold" w:hAnsi="AppleSystemUIFontBold" w:cs="AppleSystemUIFontBold"/>
          <w:b/>
          <w:bCs/>
          <w:lang w:val="en-US"/>
        </w:rPr>
      </w:pPr>
      <w:r>
        <w:rPr>
          <w:rFonts w:ascii="AppleSystemUIFont" w:hAnsi="AppleSystemUIFont" w:cs="AppleSystemUIFont"/>
          <w:lang w:val="en-US"/>
        </w:rPr>
        <w:t>F</w:t>
      </w:r>
      <w:r>
        <w:rPr>
          <w:rFonts w:ascii="AppleSystemUIFont" w:hAnsi="AppleSystemUIFont" w:cs="AppleSystemUIFont"/>
          <w:lang w:val="en-US"/>
        </w:rPr>
        <w:t xml:space="preserve">ully </w:t>
      </w:r>
      <w:proofErr w:type="spellStart"/>
      <w:r>
        <w:rPr>
          <w:rFonts w:ascii="AppleSystemUIFont" w:hAnsi="AppleSystemUIFont" w:cs="AppleSystemUIFont"/>
          <w:lang w:val="en-US"/>
        </w:rPr>
        <w:t>customisable</w:t>
      </w:r>
      <w:proofErr w:type="spellEnd"/>
      <w:r>
        <w:rPr>
          <w:rFonts w:ascii="AppleSystemUIFont" w:hAnsi="AppleSystemUIFont" w:cs="AppleSystemUIFont"/>
          <w:lang w:val="en-US"/>
        </w:rPr>
        <w:t xml:space="preserve"> quality forms and reporting enable quicker turnaround and reaction times</w:t>
      </w:r>
      <w:r w:rsidR="00C8230B">
        <w:rPr>
          <w:rFonts w:ascii="AppleSystemUIFont" w:hAnsi="AppleSystemUIFont" w:cs="AppleSystemUIFont"/>
          <w:lang w:val="en-US"/>
        </w:rPr>
        <w:t>.</w:t>
      </w:r>
    </w:p>
    <w:p w:rsidR="007A25CB" w:rsidRDefault="007A25CB" w:rsidP="007A25CB">
      <w:pPr>
        <w:autoSpaceDE w:val="0"/>
        <w:autoSpaceDN w:val="0"/>
        <w:adjustRightInd w:val="0"/>
        <w:rPr>
          <w:rFonts w:ascii="AppleSystemUIFontBold" w:hAnsi="AppleSystemUIFontBold" w:cs="AppleSystemUIFontBold"/>
          <w:b/>
          <w:bCs/>
          <w:lang w:val="en-US"/>
        </w:rPr>
      </w:pPr>
    </w:p>
    <w:p w:rsidR="007A25CB" w:rsidRDefault="007A25CB" w:rsidP="007A25CB">
      <w:pPr>
        <w:numPr>
          <w:ilvl w:val="0"/>
          <w:numId w:val="5"/>
        </w:numPr>
        <w:autoSpaceDE w:val="0"/>
        <w:autoSpaceDN w:val="0"/>
        <w:adjustRightInd w:val="0"/>
        <w:ind w:left="0" w:firstLine="0"/>
        <w:rPr>
          <w:rFonts w:ascii="AppleSystemUIFontBold" w:hAnsi="AppleSystemUIFontBold" w:cs="AppleSystemUIFontBold"/>
          <w:b/>
          <w:bCs/>
          <w:lang w:val="en-US"/>
        </w:rPr>
      </w:pPr>
      <w:r>
        <w:rPr>
          <w:rFonts w:ascii="AppleSystemUIFontBold" w:hAnsi="AppleSystemUIFontBold" w:cs="AppleSystemUIFontBold"/>
          <w:b/>
          <w:bCs/>
          <w:lang w:val="en-US"/>
        </w:rPr>
        <w:t xml:space="preserve">Increase productivity by reducing customer and employee effort </w:t>
      </w:r>
    </w:p>
    <w:p w:rsidR="007A25CB" w:rsidRDefault="007A25CB" w:rsidP="007A25CB">
      <w:pPr>
        <w:autoSpaceDE w:val="0"/>
        <w:autoSpaceDN w:val="0"/>
        <w:adjustRightInd w:val="0"/>
        <w:rPr>
          <w:rFonts w:ascii="AppleSystemUIFontBold" w:hAnsi="AppleSystemUIFontBold" w:cs="AppleSystemUIFontBold"/>
          <w:b/>
          <w:bCs/>
          <w:lang w:val="en-US"/>
        </w:rPr>
      </w:pPr>
      <w:r>
        <w:rPr>
          <w:rFonts w:ascii="AppleSystemUIFont" w:hAnsi="AppleSystemUIFont" w:cs="AppleSystemUIFont"/>
          <w:lang w:val="en-US"/>
        </w:rPr>
        <w:t>T</w:t>
      </w:r>
      <w:r>
        <w:rPr>
          <w:rFonts w:ascii="AppleSystemUIFont" w:hAnsi="AppleSystemUIFont" w:cs="AppleSystemUIFont"/>
          <w:lang w:val="en-US"/>
        </w:rPr>
        <w:t>rack First case resolution to understand individual performance and opportunities for training/process improvements</w:t>
      </w:r>
      <w:r w:rsidR="00C8230B">
        <w:rPr>
          <w:rFonts w:ascii="AppleSystemUIFont" w:hAnsi="AppleSystemUIFont" w:cs="AppleSystemUIFont"/>
          <w:lang w:val="en-US"/>
        </w:rPr>
        <w:t xml:space="preserve"> -</w:t>
      </w:r>
    </w:p>
    <w:p w:rsidR="007A25CB" w:rsidRDefault="007A25CB" w:rsidP="007A25CB">
      <w:pPr>
        <w:autoSpaceDE w:val="0"/>
        <w:autoSpaceDN w:val="0"/>
        <w:adjustRightInd w:val="0"/>
        <w:rPr>
          <w:rFonts w:ascii="AppleSystemUIFontBold" w:hAnsi="AppleSystemUIFontBold" w:cs="AppleSystemUIFontBold"/>
          <w:b/>
          <w:bCs/>
          <w:lang w:val="en-US"/>
        </w:rPr>
      </w:pPr>
    </w:p>
    <w:p w:rsidR="007A25CB" w:rsidRDefault="007A25CB" w:rsidP="007A25CB">
      <w:pPr>
        <w:numPr>
          <w:ilvl w:val="0"/>
          <w:numId w:val="6"/>
        </w:numPr>
        <w:autoSpaceDE w:val="0"/>
        <w:autoSpaceDN w:val="0"/>
        <w:adjustRightInd w:val="0"/>
        <w:ind w:left="0" w:firstLine="0"/>
        <w:rPr>
          <w:rFonts w:ascii="AppleSystemUIFontBold" w:hAnsi="AppleSystemUIFontBold" w:cs="AppleSystemUIFontBold"/>
          <w:b/>
          <w:bCs/>
          <w:lang w:val="en-US"/>
        </w:rPr>
      </w:pPr>
      <w:r>
        <w:rPr>
          <w:rFonts w:ascii="AppleSystemUIFontBold" w:hAnsi="AppleSystemUIFontBold" w:cs="AppleSystemUIFontBold"/>
          <w:b/>
          <w:bCs/>
          <w:lang w:val="en-US"/>
        </w:rPr>
        <w:t xml:space="preserve">Effectively coach employees in seconds with real time, individual performance reporting </w:t>
      </w:r>
    </w:p>
    <w:p w:rsidR="007A25CB" w:rsidRDefault="007A25CB" w:rsidP="007A25CB">
      <w:pPr>
        <w:autoSpaceDE w:val="0"/>
        <w:autoSpaceDN w:val="0"/>
        <w:adjustRightInd w:val="0"/>
        <w:rPr>
          <w:rFonts w:ascii="AppleSystemUIFontBold" w:hAnsi="AppleSystemUIFontBold" w:cs="AppleSystemUIFontBold"/>
          <w:b/>
          <w:bCs/>
          <w:lang w:val="en-US"/>
        </w:rPr>
      </w:pPr>
      <w:r w:rsidRPr="007A25CB">
        <w:rPr>
          <w:rFonts w:ascii="AppleSystemUIFontBold" w:hAnsi="AppleSystemUIFontBold" w:cs="AppleSystemUIFontBold"/>
          <w:bCs/>
          <w:lang w:val="en-US"/>
        </w:rPr>
        <w:t>G</w:t>
      </w:r>
      <w:r w:rsidRPr="007A25CB">
        <w:rPr>
          <w:rFonts w:ascii="AppleSystemUIFont" w:hAnsi="AppleSystemUIFont" w:cs="AppleSystemUIFont"/>
          <w:lang w:val="en-US"/>
        </w:rPr>
        <w:t>ive time</w:t>
      </w:r>
      <w:r>
        <w:rPr>
          <w:rFonts w:ascii="AppleSystemUIFont" w:hAnsi="AppleSystemUIFont" w:cs="AppleSystemUIFont"/>
          <w:lang w:val="en-US"/>
        </w:rPr>
        <w:t xml:space="preserve"> back to your managers with intelligent, auto-calculated reports on individual performance</w:t>
      </w:r>
      <w:r w:rsidR="00C8230B">
        <w:rPr>
          <w:rFonts w:ascii="AppleSystemUIFont" w:hAnsi="AppleSystemUIFont" w:cs="AppleSystemUIFont"/>
          <w:lang w:val="en-US"/>
        </w:rPr>
        <w:t xml:space="preserve"> – </w:t>
      </w:r>
      <w:r w:rsidR="00C8230B" w:rsidRPr="00C8230B">
        <w:rPr>
          <w:rFonts w:ascii="AppleSystemUIFont" w:hAnsi="AppleSystemUIFont" w:cs="AppleSystemUIFont"/>
          <w:b/>
          <w:lang w:val="en-US"/>
        </w:rPr>
        <w:t>Create individualised coaching forms in 30 seconds!</w:t>
      </w:r>
    </w:p>
    <w:p w:rsidR="007A25CB" w:rsidRDefault="007A25CB" w:rsidP="007A25CB">
      <w:pPr>
        <w:autoSpaceDE w:val="0"/>
        <w:autoSpaceDN w:val="0"/>
        <w:adjustRightInd w:val="0"/>
        <w:rPr>
          <w:rFonts w:ascii="AppleSystemUIFontBold" w:hAnsi="AppleSystemUIFontBold" w:cs="AppleSystemUIFontBold"/>
          <w:b/>
          <w:bCs/>
          <w:lang w:val="en-US"/>
        </w:rPr>
      </w:pPr>
    </w:p>
    <w:p w:rsidR="007A25CB" w:rsidRPr="007A25CB" w:rsidRDefault="007A25CB" w:rsidP="007A25CB">
      <w:pPr>
        <w:numPr>
          <w:ilvl w:val="0"/>
          <w:numId w:val="7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lang w:val="en-US"/>
        </w:rPr>
      </w:pPr>
      <w:r>
        <w:rPr>
          <w:rFonts w:ascii="AppleSystemUIFontBold" w:hAnsi="AppleSystemUIFontBold" w:cs="AppleSystemUIFontBold"/>
          <w:b/>
          <w:bCs/>
          <w:lang w:val="en-US"/>
        </w:rPr>
        <w:t xml:space="preserve">Understand and engage your employees to improve management skills and increase staff tenure </w:t>
      </w:r>
    </w:p>
    <w:p w:rsidR="007A25CB" w:rsidRDefault="007A25CB" w:rsidP="007A25CB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>
        <w:rPr>
          <w:rFonts w:ascii="AppleSystemUIFont" w:hAnsi="AppleSystemUIFont" w:cs="AppleSystemUIFont"/>
          <w:lang w:val="en-US"/>
        </w:rPr>
        <w:t>H</w:t>
      </w:r>
      <w:r>
        <w:rPr>
          <w:rFonts w:ascii="AppleSystemUIFont" w:hAnsi="AppleSystemUIFont" w:cs="AppleSystemUIFont"/>
          <w:lang w:val="en-US"/>
        </w:rPr>
        <w:t>igh employee engagement is proven to increase customer satisfaction and increased profits</w:t>
      </w:r>
    </w:p>
    <w:p w:rsidR="007A25CB" w:rsidRDefault="007A25CB" w:rsidP="007A25CB">
      <w:pPr>
        <w:autoSpaceDE w:val="0"/>
        <w:autoSpaceDN w:val="0"/>
        <w:adjustRightInd w:val="0"/>
        <w:rPr>
          <w:rFonts w:ascii="AppleSystemUIFontBold" w:hAnsi="AppleSystemUIFontBold" w:cs="AppleSystemUIFontBold"/>
          <w:b/>
          <w:bCs/>
          <w:lang w:val="en-US"/>
        </w:rPr>
      </w:pPr>
    </w:p>
    <w:p w:rsidR="007A25CB" w:rsidRDefault="007A25CB" w:rsidP="007A25CB">
      <w:pPr>
        <w:numPr>
          <w:ilvl w:val="0"/>
          <w:numId w:val="8"/>
        </w:numPr>
        <w:autoSpaceDE w:val="0"/>
        <w:autoSpaceDN w:val="0"/>
        <w:adjustRightInd w:val="0"/>
        <w:ind w:left="0" w:firstLine="0"/>
        <w:rPr>
          <w:rFonts w:ascii="AppleSystemUIFontBold" w:hAnsi="AppleSystemUIFontBold" w:cs="AppleSystemUIFontBold"/>
          <w:b/>
          <w:bCs/>
          <w:lang w:val="en-US"/>
        </w:rPr>
      </w:pPr>
      <w:proofErr w:type="spellStart"/>
      <w:r>
        <w:rPr>
          <w:rFonts w:ascii="AppleSystemUIFontBold" w:hAnsi="AppleSystemUIFontBold" w:cs="AppleSystemUIFontBold"/>
          <w:b/>
          <w:bCs/>
          <w:lang w:val="en-US"/>
        </w:rPr>
        <w:t>Utilise</w:t>
      </w:r>
      <w:proofErr w:type="spellEnd"/>
      <w:r>
        <w:rPr>
          <w:rFonts w:ascii="AppleSystemUIFontBold" w:hAnsi="AppleSystemUIFontBold" w:cs="AppleSystemUIFontBold"/>
          <w:b/>
          <w:bCs/>
          <w:lang w:val="en-US"/>
        </w:rPr>
        <w:t xml:space="preserve"> Artificial Intelligence to understand the emotion and sentiment of your customer </w:t>
      </w:r>
    </w:p>
    <w:p w:rsidR="007A25CB" w:rsidRDefault="007A25CB" w:rsidP="007A25CB">
      <w:pPr>
        <w:autoSpaceDE w:val="0"/>
        <w:autoSpaceDN w:val="0"/>
        <w:adjustRightInd w:val="0"/>
        <w:rPr>
          <w:rFonts w:ascii="AppleSystemUIFontBold" w:hAnsi="AppleSystemUIFontBold" w:cs="AppleSystemUIFontBold"/>
          <w:b/>
          <w:bCs/>
          <w:lang w:val="en-US"/>
        </w:rPr>
      </w:pPr>
      <w:r>
        <w:rPr>
          <w:rFonts w:ascii="AppleSystemUIFont" w:hAnsi="AppleSystemUIFont" w:cs="AppleSystemUIFont"/>
          <w:lang w:val="en-US"/>
        </w:rPr>
        <w:t>G</w:t>
      </w:r>
      <w:r>
        <w:rPr>
          <w:rFonts w:ascii="AppleSystemUIFont" w:hAnsi="AppleSystemUIFont" w:cs="AppleSystemUIFont"/>
          <w:lang w:val="en-US"/>
        </w:rPr>
        <w:t>ain an advantage on your competition by understanding customer</w:t>
      </w:r>
      <w:r w:rsidR="00DC678F">
        <w:rPr>
          <w:rFonts w:ascii="AppleSystemUIFont" w:hAnsi="AppleSystemUIFont" w:cs="AppleSystemUIFont"/>
          <w:lang w:val="en-US"/>
        </w:rPr>
        <w:t xml:space="preserve"> health</w:t>
      </w:r>
      <w:r>
        <w:rPr>
          <w:rFonts w:ascii="AppleSystemUIFont" w:hAnsi="AppleSystemUIFont" w:cs="AppleSystemUIFont"/>
          <w:lang w:val="en-US"/>
        </w:rPr>
        <w:t xml:space="preserve"> in more detail</w:t>
      </w:r>
      <w:r w:rsidR="00006280">
        <w:rPr>
          <w:rFonts w:ascii="AppleSystemUIFont" w:hAnsi="AppleSystemUIFont" w:cs="AppleSystemUIFont"/>
          <w:lang w:val="en-US"/>
        </w:rPr>
        <w:t xml:space="preserve"> after every interaction</w:t>
      </w:r>
    </w:p>
    <w:p w:rsidR="007A25CB" w:rsidRDefault="007A25CB" w:rsidP="007A25CB">
      <w:pPr>
        <w:autoSpaceDE w:val="0"/>
        <w:autoSpaceDN w:val="0"/>
        <w:adjustRightInd w:val="0"/>
        <w:rPr>
          <w:rFonts w:ascii="AppleSystemUIFontBold" w:hAnsi="AppleSystemUIFontBold" w:cs="AppleSystemUIFontBold"/>
          <w:b/>
          <w:bCs/>
          <w:lang w:val="en-US"/>
        </w:rPr>
      </w:pPr>
    </w:p>
    <w:p w:rsidR="007A25CB" w:rsidRDefault="007A25CB" w:rsidP="007A25CB">
      <w:pPr>
        <w:numPr>
          <w:ilvl w:val="0"/>
          <w:numId w:val="9"/>
        </w:numPr>
        <w:autoSpaceDE w:val="0"/>
        <w:autoSpaceDN w:val="0"/>
        <w:adjustRightInd w:val="0"/>
        <w:ind w:left="0" w:firstLine="0"/>
        <w:rPr>
          <w:rFonts w:ascii="AppleSystemUIFontBold" w:hAnsi="AppleSystemUIFontBold" w:cs="AppleSystemUIFontBold"/>
          <w:b/>
          <w:bCs/>
          <w:lang w:val="en-US"/>
        </w:rPr>
      </w:pPr>
      <w:r>
        <w:rPr>
          <w:rFonts w:ascii="AppleSystemUIFontBold" w:hAnsi="AppleSystemUIFontBold" w:cs="AppleSystemUIFontBold"/>
          <w:b/>
          <w:bCs/>
          <w:lang w:val="en-US"/>
        </w:rPr>
        <w:t xml:space="preserve">Dynamically route your customer cases with our AI text analytics </w:t>
      </w:r>
    </w:p>
    <w:p w:rsidR="007A25CB" w:rsidRDefault="007A25CB" w:rsidP="007A25CB">
      <w:pPr>
        <w:autoSpaceDE w:val="0"/>
        <w:autoSpaceDN w:val="0"/>
        <w:adjustRightInd w:val="0"/>
        <w:rPr>
          <w:rFonts w:ascii="AppleSystemUIFontBold" w:hAnsi="AppleSystemUIFontBold" w:cs="AppleSystemUIFontBold"/>
          <w:b/>
          <w:bCs/>
          <w:lang w:val="en-US"/>
        </w:rPr>
      </w:pPr>
      <w:r>
        <w:rPr>
          <w:rFonts w:ascii="AppleSystemUIFont" w:hAnsi="AppleSystemUIFont" w:cs="AppleSystemUIFont"/>
          <w:lang w:val="en-US"/>
        </w:rPr>
        <w:lastRenderedPageBreak/>
        <w:t>R</w:t>
      </w:r>
      <w:r>
        <w:rPr>
          <w:rFonts w:ascii="AppleSystemUIFont" w:hAnsi="AppleSystemUIFont" w:cs="AppleSystemUIFont"/>
          <w:lang w:val="en-US"/>
        </w:rPr>
        <w:t>educe the friction of case assignment and ensure customers are handled by the most appropriate team.</w:t>
      </w:r>
      <w:r w:rsidR="00DC678F">
        <w:rPr>
          <w:rFonts w:ascii="AppleSystemUIFont" w:hAnsi="AppleSystemUIFont" w:cs="AppleSystemUIFont"/>
          <w:lang w:val="en-US"/>
        </w:rPr>
        <w:t xml:space="preserve"> This automation also increases employee productivity.</w:t>
      </w:r>
    </w:p>
    <w:p w:rsidR="007A25CB" w:rsidRDefault="007A25CB" w:rsidP="007A25CB">
      <w:pPr>
        <w:autoSpaceDE w:val="0"/>
        <w:autoSpaceDN w:val="0"/>
        <w:adjustRightInd w:val="0"/>
        <w:rPr>
          <w:rFonts w:ascii="AppleSystemUIFontBold" w:hAnsi="AppleSystemUIFontBold" w:cs="AppleSystemUIFontBold"/>
          <w:b/>
          <w:bCs/>
          <w:lang w:val="en-US"/>
        </w:rPr>
      </w:pPr>
    </w:p>
    <w:p w:rsidR="007A25CB" w:rsidRPr="007A25CB" w:rsidRDefault="007A25CB" w:rsidP="007A25CB">
      <w:pPr>
        <w:numPr>
          <w:ilvl w:val="0"/>
          <w:numId w:val="10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lang w:val="en-US"/>
        </w:rPr>
      </w:pPr>
      <w:r>
        <w:rPr>
          <w:rFonts w:ascii="AppleSystemUIFontBold" w:hAnsi="AppleSystemUIFontBold" w:cs="AppleSystemUIFontBold"/>
          <w:b/>
          <w:bCs/>
          <w:lang w:val="en-US"/>
        </w:rPr>
        <w:t>Achi</w:t>
      </w:r>
      <w:r w:rsidR="00006280">
        <w:rPr>
          <w:rFonts w:ascii="AppleSystemUIFontBold" w:hAnsi="AppleSystemUIFontBold" w:cs="AppleSystemUIFontBold"/>
          <w:b/>
          <w:bCs/>
          <w:lang w:val="en-US"/>
        </w:rPr>
        <w:t xml:space="preserve">eve ROI of the In-gage app in 3 </w:t>
      </w:r>
      <w:r>
        <w:rPr>
          <w:rFonts w:ascii="AppleSystemUIFontBold" w:hAnsi="AppleSystemUIFontBold" w:cs="AppleSystemUIFontBold"/>
          <w:b/>
          <w:bCs/>
          <w:lang w:val="en-US"/>
        </w:rPr>
        <w:t>m</w:t>
      </w:r>
      <w:bookmarkStart w:id="0" w:name="_GoBack"/>
      <w:bookmarkEnd w:id="0"/>
      <w:r>
        <w:rPr>
          <w:rFonts w:ascii="AppleSystemUIFontBold" w:hAnsi="AppleSystemUIFontBold" w:cs="AppleSystemUIFontBold"/>
          <w:b/>
          <w:bCs/>
          <w:lang w:val="en-US"/>
        </w:rPr>
        <w:t xml:space="preserve">onths </w:t>
      </w:r>
    </w:p>
    <w:p w:rsidR="007A25CB" w:rsidRDefault="007A25CB" w:rsidP="007A25CB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>
        <w:rPr>
          <w:rFonts w:ascii="AppleSystemUIFont" w:hAnsi="AppleSystemUIFont" w:cs="AppleSystemUIFont"/>
          <w:lang w:val="en-US"/>
        </w:rPr>
        <w:t xml:space="preserve">Our 3-month guarantee ensures customers will </w:t>
      </w:r>
      <w:r w:rsidR="00DC678F">
        <w:rPr>
          <w:rFonts w:ascii="AppleSystemUIFont" w:hAnsi="AppleSystemUIFont" w:cs="AppleSystemUIFont"/>
          <w:lang w:val="en-US"/>
        </w:rPr>
        <w:t xml:space="preserve">see financial </w:t>
      </w:r>
      <w:r>
        <w:rPr>
          <w:rFonts w:ascii="AppleSystemUIFont" w:hAnsi="AppleSystemUIFont" w:cs="AppleSystemUIFont"/>
          <w:lang w:val="en-US"/>
        </w:rPr>
        <w:t>benefit from the In-gage app in 3 months or less</w:t>
      </w:r>
      <w:r w:rsidR="00DC678F">
        <w:rPr>
          <w:rFonts w:ascii="AppleSystemUIFont" w:hAnsi="AppleSystemUIFont" w:cs="AppleSystemUIFont"/>
          <w:lang w:val="en-US"/>
        </w:rPr>
        <w:t>!</w:t>
      </w:r>
    </w:p>
    <w:p w:rsidR="00353148" w:rsidRDefault="008701FD"/>
    <w:sectPr w:rsidR="00353148" w:rsidSect="003832BC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SystemUIFontBold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6"/>
    <w:lvl w:ilvl="0" w:tplc="000001F5">
      <w:start w:val="6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7"/>
    <w:lvl w:ilvl="0" w:tplc="00000259">
      <w:start w:val="7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8"/>
    <w:multiLevelType w:val="hybridMultilevel"/>
    <w:tmpl w:val="00000008"/>
    <w:lvl w:ilvl="0" w:tplc="000002BD">
      <w:start w:val="8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0009"/>
    <w:multiLevelType w:val="hybridMultilevel"/>
    <w:tmpl w:val="00000009"/>
    <w:lvl w:ilvl="0" w:tplc="00000321">
      <w:start w:val="9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000A"/>
    <w:multiLevelType w:val="hybridMultilevel"/>
    <w:tmpl w:val="0000000A"/>
    <w:lvl w:ilvl="0" w:tplc="00000385">
      <w:start w:val="10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5CB"/>
    <w:rsid w:val="00006280"/>
    <w:rsid w:val="006323BC"/>
    <w:rsid w:val="007A25CB"/>
    <w:rsid w:val="008701FD"/>
    <w:rsid w:val="00AB5649"/>
    <w:rsid w:val="00C8230B"/>
    <w:rsid w:val="00DC678F"/>
    <w:rsid w:val="00ED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C57FE9"/>
  <w15:chartTrackingRefBased/>
  <w15:docId w15:val="{B0F4F40A-407F-4D4C-8884-E033C169B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Norton</dc:creator>
  <cp:keywords/>
  <dc:description/>
  <cp:lastModifiedBy>Charlie Norton</cp:lastModifiedBy>
  <cp:revision>1</cp:revision>
  <dcterms:created xsi:type="dcterms:W3CDTF">2018-11-12T11:42:00Z</dcterms:created>
  <dcterms:modified xsi:type="dcterms:W3CDTF">2018-11-12T17:22:00Z</dcterms:modified>
</cp:coreProperties>
</file>